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159A867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1CAC242B" w14:textId="77777777" w:rsidTr="00303771">
        <w:tc>
          <w:tcPr>
            <w:tcW w:w="408" w:type="dxa"/>
          </w:tcPr>
          <w:p w14:paraId="6425E417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2F448FC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14:paraId="40A0AA56" w14:textId="77777777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06B032CE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33451F6C" w14:textId="77777777" w:rsidR="00831447" w:rsidRPr="001C1C3D" w:rsidRDefault="00831447" w:rsidP="00FF2554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14:paraId="7DD35284" w14:textId="0664D38A" w:rsidR="00831447" w:rsidRDefault="00831447" w:rsidP="002A0F33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 w:rsidR="002A0F33">
        <w:rPr>
          <w:rFonts w:ascii="Tahoma" w:hAnsi="Tahoma" w:cs="Tahoma"/>
        </w:rPr>
        <w:t>spełniam warun</w:t>
      </w:r>
      <w:r w:rsidR="00305BC3">
        <w:rPr>
          <w:rFonts w:ascii="Tahoma" w:hAnsi="Tahoma" w:cs="Tahoma"/>
        </w:rPr>
        <w:t>ek</w:t>
      </w:r>
      <w:r>
        <w:rPr>
          <w:rFonts w:ascii="Tahoma" w:hAnsi="Tahoma" w:cs="Tahoma"/>
        </w:rPr>
        <w:t xml:space="preserve"> udziału w postępowaniu </w:t>
      </w:r>
      <w:r w:rsidR="00305BC3">
        <w:rPr>
          <w:rFonts w:ascii="Tahoma" w:hAnsi="Tahoma" w:cs="Tahoma"/>
        </w:rPr>
        <w:t>określony</w:t>
      </w:r>
      <w:r w:rsidR="002A0F33">
        <w:rPr>
          <w:rFonts w:ascii="Tahoma" w:hAnsi="Tahoma" w:cs="Tahoma"/>
        </w:rPr>
        <w:t xml:space="preserve"> przez Zamawiającego </w:t>
      </w:r>
      <w:r w:rsidR="002A0F33">
        <w:rPr>
          <w:rFonts w:ascii="Tahoma" w:hAnsi="Tahoma" w:cs="Tahoma"/>
        </w:rPr>
        <w:br/>
        <w:t xml:space="preserve">w ogłoszeniu o zamówieniu oraz w </w:t>
      </w:r>
      <w:r w:rsidR="008E7E80">
        <w:rPr>
          <w:rFonts w:ascii="Tahoma" w:hAnsi="Tahoma" w:cs="Tahoma"/>
        </w:rPr>
        <w:t>ust.</w:t>
      </w:r>
      <w:r w:rsidR="002A0F33">
        <w:rPr>
          <w:rFonts w:ascii="Tahoma" w:hAnsi="Tahoma" w:cs="Tahoma"/>
        </w:rPr>
        <w:t xml:space="preserve"> 3.4 rozdziału III </w:t>
      </w:r>
      <w:proofErr w:type="spellStart"/>
      <w:r w:rsidR="002A0F33"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14:paraId="2F119275" w14:textId="77777777" w:rsidR="009C7C13" w:rsidRPr="00E33F30" w:rsidRDefault="009C7C13" w:rsidP="00FF2554">
      <w:pPr>
        <w:tabs>
          <w:tab w:val="left" w:pos="5580"/>
          <w:tab w:val="left" w:leader="dot" w:pos="8280"/>
        </w:tabs>
        <w:spacing w:after="16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>INFORMACJA W ZWIĄZKU Z POLEGANIEM NA ZASOBACH INNYCH PODMIOTÓW</w:t>
      </w:r>
      <w:r w:rsidR="00E33F30">
        <w:rPr>
          <w:rFonts w:ascii="Tahoma" w:hAnsi="Tahoma" w:cs="Tahoma"/>
          <w:b/>
          <w:bCs/>
        </w:rPr>
        <w:t xml:space="preserve"> - </w:t>
      </w:r>
      <w:r w:rsidR="00E33F30" w:rsidRPr="00E33F30">
        <w:rPr>
          <w:rFonts w:ascii="Tahoma" w:hAnsi="Tahoma" w:cs="Tahoma"/>
          <w:b/>
          <w:bCs/>
          <w:color w:val="FF0000"/>
        </w:rPr>
        <w:t>wypełnia Wykonawca</w:t>
      </w:r>
      <w:r w:rsidR="00E33F30">
        <w:rPr>
          <w:rFonts w:ascii="Tahoma" w:hAnsi="Tahoma" w:cs="Tahoma"/>
          <w:b/>
          <w:bCs/>
          <w:color w:val="FF0000"/>
        </w:rPr>
        <w:t xml:space="preserve"> (jeżeli dotyczy)</w:t>
      </w:r>
    </w:p>
    <w:p w14:paraId="502C59C3" w14:textId="121F7F05" w:rsidR="009C6CD1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</w:t>
      </w:r>
      <w:r w:rsidR="009C6CD1">
        <w:rPr>
          <w:rFonts w:ascii="Tahoma" w:hAnsi="Tahoma" w:cs="Tahoma"/>
          <w:bCs/>
        </w:rPr>
        <w:t xml:space="preserve">ogłoszeniu o zamówieniu oraz w </w:t>
      </w:r>
      <w:r w:rsidR="008E7E80">
        <w:rPr>
          <w:rFonts w:ascii="Tahoma" w:hAnsi="Tahoma" w:cs="Tahoma"/>
          <w:bCs/>
        </w:rPr>
        <w:t>ust.</w:t>
      </w:r>
      <w:r>
        <w:rPr>
          <w:rFonts w:ascii="Tahoma" w:hAnsi="Tahoma" w:cs="Tahoma"/>
          <w:bCs/>
        </w:rPr>
        <w:t xml:space="preserve"> 3.</w:t>
      </w:r>
      <w:r w:rsidR="009A2499">
        <w:rPr>
          <w:rFonts w:ascii="Tahoma" w:hAnsi="Tahoma" w:cs="Tahoma"/>
          <w:bCs/>
        </w:rPr>
        <w:t>4 rozdziału III SWZ</w:t>
      </w:r>
      <w:r>
        <w:rPr>
          <w:rFonts w:ascii="Tahoma" w:hAnsi="Tahoma" w:cs="Tahoma"/>
          <w:bCs/>
        </w:rPr>
        <w:t xml:space="preserve"> polegam</w:t>
      </w:r>
      <w:r w:rsidR="00A462C1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na zasobach </w:t>
      </w:r>
      <w:r w:rsidR="009A2499">
        <w:rPr>
          <w:rFonts w:ascii="Tahoma" w:hAnsi="Tahoma" w:cs="Tahoma"/>
          <w:bCs/>
        </w:rPr>
        <w:t>innego/</w:t>
      </w:r>
      <w:proofErr w:type="spellStart"/>
      <w:r w:rsidR="009A2499">
        <w:rPr>
          <w:rFonts w:ascii="Tahoma" w:hAnsi="Tahoma" w:cs="Tahoma"/>
          <w:bCs/>
        </w:rPr>
        <w:t>ych</w:t>
      </w:r>
      <w:proofErr w:type="spellEnd"/>
      <w:r w:rsidR="009C6CD1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pod</w:t>
      </w:r>
      <w:r w:rsidR="009A2499">
        <w:rPr>
          <w:rFonts w:ascii="Tahoma" w:hAnsi="Tahoma" w:cs="Tahoma"/>
          <w:bCs/>
        </w:rPr>
        <w:t>miotu/ów</w:t>
      </w:r>
      <w:r w:rsidR="00491663">
        <w:rPr>
          <w:rFonts w:ascii="Tahoma" w:hAnsi="Tahoma" w:cs="Tahoma"/>
          <w:bCs/>
        </w:rPr>
        <w:t xml:space="preserve"> (powielić tyle razy ile jest potrzebne):</w:t>
      </w:r>
    </w:p>
    <w:p w14:paraId="507C5DB6" w14:textId="77777777" w:rsidR="00491663" w:rsidRDefault="0049166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E240115" w14:textId="77777777" w:rsidR="009C7C13" w:rsidRPr="009C7C13" w:rsidRDefault="009C7C13" w:rsidP="009C6CD1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lastRenderedPageBreak/>
        <w:t xml:space="preserve"> </w:t>
      </w:r>
    </w:p>
    <w:p w14:paraId="564A6708" w14:textId="77777777" w:rsidR="009C7C13" w:rsidRPr="009A2499" w:rsidRDefault="009A2499" w:rsidP="00A462C1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7F5F8707" w14:textId="77777777" w:rsidR="009C7C13" w:rsidRDefault="009C7C13" w:rsidP="00A462C1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ECC11AE" w14:textId="77777777" w:rsidR="009C7C13" w:rsidRPr="009C6CD1" w:rsidRDefault="00A462C1" w:rsidP="00F85149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="009C7C13"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 w:rsidR="009C6CD1">
        <w:rPr>
          <w:rFonts w:ascii="Tahoma" w:hAnsi="Tahoma" w:cs="Tahoma"/>
          <w:bCs/>
          <w:sz w:val="16"/>
          <w:szCs w:val="16"/>
        </w:rPr>
        <w:t>)</w:t>
      </w:r>
    </w:p>
    <w:p w14:paraId="45CEF6AF" w14:textId="77777777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FD6FD4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FD6FD4">
      <w:pPr>
        <w:pStyle w:val="Akapitzlist"/>
        <w:tabs>
          <w:tab w:val="left" w:pos="5580"/>
          <w:tab w:val="left" w:leader="dot" w:pos="8280"/>
        </w:tabs>
        <w:spacing w:after="1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2"/>
      </w:tblGrid>
      <w:tr w:rsidR="00FD6FD4" w14:paraId="1A834347" w14:textId="77777777" w:rsidTr="00FD6FD4">
        <w:trPr>
          <w:trHeight w:val="287"/>
        </w:trPr>
        <w:tc>
          <w:tcPr>
            <w:tcW w:w="422" w:type="dxa"/>
          </w:tcPr>
          <w:p w14:paraId="3976B825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:rsidRPr="002E25F3" w14:paraId="32649C00" w14:textId="77777777" w:rsidTr="00303771">
        <w:tc>
          <w:tcPr>
            <w:tcW w:w="408" w:type="dxa"/>
          </w:tcPr>
          <w:p w14:paraId="4CCEBE3A" w14:textId="77777777" w:rsidR="00FD6FD4" w:rsidRPr="002E25F3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2E25F3" w:rsidRPr="002E25F3" w14:paraId="7958DE87" w14:textId="77777777" w:rsidTr="00303771">
        <w:tc>
          <w:tcPr>
            <w:tcW w:w="408" w:type="dxa"/>
          </w:tcPr>
          <w:p w14:paraId="2783762A" w14:textId="77777777" w:rsidR="002E25F3" w:rsidRPr="002E25F3" w:rsidRDefault="002E25F3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D5C3" w14:textId="77777777" w:rsidR="00823FD0" w:rsidRDefault="00823FD0" w:rsidP="00DA5839">
      <w:r>
        <w:separator/>
      </w:r>
    </w:p>
  </w:endnote>
  <w:endnote w:type="continuationSeparator" w:id="0">
    <w:p w14:paraId="268E3CF5" w14:textId="77777777" w:rsidR="00823FD0" w:rsidRDefault="00823FD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23FD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404E" w14:textId="77777777" w:rsidR="00823FD0" w:rsidRDefault="00823FD0" w:rsidP="00DA5839">
      <w:r>
        <w:separator/>
      </w:r>
    </w:p>
  </w:footnote>
  <w:footnote w:type="continuationSeparator" w:id="0">
    <w:p w14:paraId="54E1DF74" w14:textId="77777777" w:rsidR="00823FD0" w:rsidRDefault="00823FD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374702A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7777777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2022-04-08T09:41:00Z</dcterms:modified>
</cp:coreProperties>
</file>